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770D6D76"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E9725A">
        <w:rPr>
          <w:rFonts w:cs="Calibri"/>
          <w:caps/>
          <w:color w:val="auto"/>
          <w:kern w:val="28"/>
        </w:rPr>
        <w:t>04559</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B603738"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303CF5">
        <w:rPr>
          <w:rFonts w:asciiTheme="minorHAnsi" w:hAnsiTheme="minorHAnsi" w:cstheme="minorHAnsi"/>
          <w:b/>
          <w:bCs/>
          <w:i/>
          <w:iCs/>
        </w:rPr>
        <w:t>„</w:t>
      </w:r>
      <w:r w:rsidR="00D9237E" w:rsidRPr="00D9237E">
        <w:rPr>
          <w:rFonts w:asciiTheme="minorHAnsi" w:hAnsiTheme="minorHAnsi" w:cs="Arial"/>
          <w:b/>
          <w:bCs/>
          <w:i/>
          <w:szCs w:val="22"/>
        </w:rPr>
        <w:t>Rozbudowa sieci elektroenergetycznej na terenie RE Mielec dla przyłączenia odbiorców – zadanie „pod klucz”.</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303CF5"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6261"/>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1E23"/>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CF5"/>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776FA"/>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02AB"/>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19D9"/>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5F3"/>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37E"/>
    <w:rsid w:val="00D936DC"/>
    <w:rsid w:val="00D96F1A"/>
    <w:rsid w:val="00DA07F7"/>
    <w:rsid w:val="00DA1A9E"/>
    <w:rsid w:val="00DA1B76"/>
    <w:rsid w:val="00DA2118"/>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1783"/>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25A"/>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4569"/>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 xsi:nil="true"/>
    <dmsv2SWPP2SumMD5 xmlns="http://schemas.microsoft.com/sharepoint/v3">7cfafd952c5070e8629c6bccb04a59b3</dmsv2SWPP2SumMD5>
    <dmsv2BaseMoved xmlns="http://schemas.microsoft.com/sharepoint/v3">false</dmsv2BaseMoved>
    <dmsv2BaseIsSensitive xmlns="http://schemas.microsoft.com/sharepoint/v3">true</dmsv2BaseIsSensitive>
    <dmsv2SWPP2IDSWPP2 xmlns="http://schemas.microsoft.com/sharepoint/v3">700967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23925938</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JEUP5JKVCYQC-1440096624-22136</_dlc_DocId>
    <_dlc_DocIdUrl xmlns="a19cb1c7-c5c7-46d4-85ae-d83685407bba">
      <Url>https://swpp2.dms.gkpge.pl/sites/41/_layouts/15/DocIdRedir.aspx?ID=JEUP5JKVCYQC-1440096624-22136</Url>
      <Description>JEUP5JKVCYQC-1440096624-22136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6B34686-F63E-41D7-877E-A1339A9C4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5.xml><?xml version="1.0" encoding="utf-8"?>
<ds:datastoreItem xmlns:ds="http://schemas.openxmlformats.org/officeDocument/2006/customXml" ds:itemID="{BFA13D95-D0F3-4E9F-BE62-F45747E6EE46}">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751</Words>
  <Characters>4511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2</cp:revision>
  <cp:lastPrinted>2020-02-27T07:25:00Z</cp:lastPrinted>
  <dcterms:created xsi:type="dcterms:W3CDTF">2025-12-17T10:09:00Z</dcterms:created>
  <dcterms:modified xsi:type="dcterms:W3CDTF">2025-12-17T10:09:00Z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3c44e764-b29f-45c3-a89a-9c9a5ac1b716</vt:lpwstr>
  </property>
</Properties>
</file>